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E43F92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723A03">
        <w:rPr>
          <w:rFonts w:ascii="Garamond" w:hAnsi="Garamond"/>
          <w:sz w:val="24"/>
          <w:szCs w:val="24"/>
        </w:rPr>
        <w:t>6</w:t>
      </w:r>
      <w:r w:rsidR="0040489A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02398562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0489A" w:rsidRPr="0077411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https://zakazky.zcu.cz/contract_display_5683.html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B6D760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A09BF">
        <w:rPr>
          <w:rFonts w:ascii="Garamond" w:hAnsi="Garamond" w:cs="Arial"/>
          <w:b/>
          <w:sz w:val="22"/>
          <w:szCs w:val="22"/>
        </w:rPr>
        <w:t>1</w:t>
      </w:r>
      <w:r w:rsidR="00FA00F2">
        <w:rPr>
          <w:rFonts w:ascii="Garamond" w:hAnsi="Garamond" w:cs="Arial"/>
          <w:b/>
          <w:sz w:val="22"/>
          <w:szCs w:val="22"/>
        </w:rPr>
        <w:t>4</w:t>
      </w:r>
      <w:r w:rsidR="00CA09BF">
        <w:rPr>
          <w:rFonts w:ascii="Garamond" w:hAnsi="Garamond" w:cs="Arial"/>
          <w:b/>
          <w:sz w:val="22"/>
          <w:szCs w:val="22"/>
        </w:rPr>
        <w:t>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723A03">
        <w:rPr>
          <w:rFonts w:ascii="Garamond" w:hAnsi="Garamond" w:cs="Arial"/>
          <w:b/>
          <w:sz w:val="22"/>
          <w:szCs w:val="22"/>
        </w:rPr>
        <w:t>10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40489A">
        <w:rPr>
          <w:rFonts w:ascii="Garamond" w:hAnsi="Garamond" w:cs="Arial"/>
          <w:b/>
          <w:sz w:val="22"/>
          <w:szCs w:val="22"/>
        </w:rPr>
        <w:t>15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302F5" w14:textId="77777777" w:rsidR="00586BCE" w:rsidRDefault="00586BCE" w:rsidP="00795AAC">
      <w:r>
        <w:separator/>
      </w:r>
    </w:p>
  </w:endnote>
  <w:endnote w:type="continuationSeparator" w:id="0">
    <w:p w14:paraId="23854C62" w14:textId="77777777" w:rsidR="00586BCE" w:rsidRDefault="00586BC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E951A" w14:textId="77777777" w:rsidR="00586BCE" w:rsidRDefault="00586BCE" w:rsidP="00795AAC">
      <w:r>
        <w:separator/>
      </w:r>
    </w:p>
  </w:footnote>
  <w:footnote w:type="continuationSeparator" w:id="0">
    <w:p w14:paraId="5C4837EB" w14:textId="77777777" w:rsidR="00586BCE" w:rsidRDefault="00586BC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508D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489A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86BCE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4427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23A03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54C9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0F2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8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qJ4dw+4uK4587/k+y6+a7lJ0eMaTUYoT4ktfMUOT9Yo=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pQo+tOQYry6RhewtS+nosz9mukuTvQ3Ix+0BuznvNXg=</DigestValue>
    </Reference>
  </SignedInfo>
  <SignatureValue>JhJezGRn2osCtKsqyHgzSctD6ZKX0G4kkhKyb3dIw8Op8A2nsExuXCNAQjeMlwzT478XgkR57j1D
jfZh52kcQtBIzpHw6Xg058mOxKxjBeys2Zut8KlPNBfhT80CrFZI8Ezndtja8K0XtKsQam0tXgZ9
REZeKT2CSZxOqBj5wGFT9NEszAt5w5QekiTaTFxx/B92/iKr1wnIQ3mJVBd7oU4PcHKtiSKqRPqh
g9yZsxv7kElb1ybpObYTxyEV63VtsMa9OcXQrr21vxvUR6eEa8AowSd7AsiVkHC0C3be+MLPiGOo
b2HPznSWD6z2hBV1zjX6KbDDkbQmNGQ1d6BE2w==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WJAWsdbxmvEU2sgvD0VFAlj0fEpJhT2hxMQJ43xw30o=</DigestValue>
      </Reference>
      <Reference URI="/word/document.xml?ContentType=application/vnd.openxmlformats-officedocument.wordprocessingml.document.main+xml">
        <DigestMethod Algorithm="http://www.w3.org/2001/04/xmlenc#sha256"/>
        <DigestValue>2+S6vtV7IC6ROUfgOmlWWh2ZSbQZ41gqsllAJUute8I=</DigestValue>
      </Reference>
      <Reference URI="/word/endnotes.xml?ContentType=application/vnd.openxmlformats-officedocument.wordprocessingml.endnotes+xml">
        <DigestMethod Algorithm="http://www.w3.org/2001/04/xmlenc#sha256"/>
        <DigestValue>xaPeuZRn3pHF3wrnQTbgKKCZJKeMMysCpYSufnWGhgs=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zaV+QIlVbLbLHk0VVjsiv8WkjJ7Usox/Fc307MFf0mE=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2zjmmYNGELokcWPSHtlF6Zheh95VIPJEkUMPfm94giI=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2022-11-02T10:43:50Z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2022-11-02T10:43:50Z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F3F16-ADA5-4158-B02A-DB1BA33D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20</cp:revision>
  <cp:lastPrinted>2018-08-08T13:48:00Z</cp:lastPrinted>
  <dcterms:created xsi:type="dcterms:W3CDTF">2022-05-19T08:18:00Z</dcterms:created>
  <dcterms:modified xsi:type="dcterms:W3CDTF">2022-11-02T10:43:00Z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